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619D412B"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w:t>
      </w:r>
      <w:r w:rsidR="00981457">
        <w:rPr>
          <w:rFonts w:cs="Arial"/>
          <w:lang w:eastAsia="ar-SA"/>
        </w:rPr>
        <w:t>Advisory Services USA, LLC</w:t>
      </w:r>
    </w:p>
    <w:p w14:paraId="797B182E" w14:textId="40239BF4" w:rsidR="0081046C" w:rsidRPr="001430D6" w:rsidRDefault="00160690" w:rsidP="006D51A4">
      <w:pPr>
        <w:ind w:left="720"/>
        <w:rPr>
          <w:rFonts w:cs="Arial"/>
          <w:lang w:eastAsia="ar-SA"/>
        </w:rPr>
      </w:pPr>
      <w:r w:rsidRPr="001430D6">
        <w:rPr>
          <w:rFonts w:cs="Arial"/>
          <w:lang w:eastAsia="ar-SA"/>
        </w:rPr>
        <w:t>101 Seaport Boulevard</w:t>
      </w:r>
    </w:p>
    <w:p w14:paraId="7454A046" w14:textId="3122B044"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609920E2" w14:textId="77777777" w:rsidR="0081046C" w:rsidRPr="001430D6" w:rsidRDefault="00160690" w:rsidP="006D51A4">
      <w:pPr>
        <w:ind w:left="720"/>
        <w:rPr>
          <w:rFonts w:cs="Arial"/>
          <w:lang w:eastAsia="ar-SA"/>
        </w:rPr>
      </w:pPr>
      <w:r w:rsidRPr="001430D6">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48F6FB1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0D10CD">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4D881F66"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C97D07" w:rsidRPr="00C97D07">
        <w:rPr>
          <w:rFonts w:cs="Arial"/>
          <w:szCs w:val="22"/>
          <w:lang w:val="en-US"/>
        </w:rPr>
        <w:t xml:space="preserve">Thursday, </w:t>
      </w:r>
      <w:r w:rsidR="00A12A8D">
        <w:rPr>
          <w:rFonts w:cs="Arial"/>
          <w:szCs w:val="22"/>
          <w:lang w:val="en-US"/>
        </w:rPr>
        <w:t>September 21</w:t>
      </w:r>
      <w:r w:rsidR="00C97D07" w:rsidRPr="00C97D07">
        <w:rPr>
          <w:rFonts w:cs="Arial"/>
          <w:szCs w:val="22"/>
          <w:lang w:val="en-US"/>
        </w:rPr>
        <w:t>, 2023</w:t>
      </w:r>
      <w:r w:rsidRPr="00B94143">
        <w:rPr>
          <w:rFonts w:cs="Arial"/>
          <w:szCs w:val="22"/>
        </w:rPr>
        <w:t xml:space="preserve">. </w:t>
      </w:r>
    </w:p>
    <w:p w14:paraId="3D6605C4" w14:textId="010DC47F"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A12A8D">
        <w:rPr>
          <w:rFonts w:cs="Arial"/>
          <w:szCs w:val="22"/>
          <w:lang w:val="en-US"/>
        </w:rPr>
        <w:t>September 21</w:t>
      </w:r>
      <w:r w:rsidR="00C97D07" w:rsidRPr="00C97D07">
        <w:rPr>
          <w:rFonts w:cs="Arial"/>
          <w:szCs w:val="22"/>
          <w:lang w:val="en-US"/>
        </w:rPr>
        <w:t>, 2023</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 xml:space="preserve">Printed name and </w:t>
      </w:r>
      <w:proofErr w:type="gramStart"/>
      <w:r w:rsidRPr="00B94143">
        <w:rPr>
          <w:szCs w:val="22"/>
          <w:lang w:eastAsia="ar-SA"/>
        </w:rPr>
        <w:t>title</w:t>
      </w:r>
      <w:proofErr w:type="gramEnd"/>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p w14:paraId="73FBD194" w14:textId="77777777" w:rsidR="001C03D0" w:rsidRPr="00B94143" w:rsidRDefault="001C03D0"/>
    <w:p w14:paraId="014B4448" w14:textId="011C7EE6" w:rsidR="001C03D0" w:rsidRPr="00B94143" w:rsidRDefault="001C03D0" w:rsidP="000D10CD">
      <w:pPr>
        <w:pStyle w:val="AppendixH1"/>
        <w:rPr>
          <w:rFonts w:cs="Arial"/>
          <w:szCs w:val="22"/>
        </w:rPr>
      </w:pPr>
    </w:p>
    <w:sectPr w:rsidR="001C03D0" w:rsidRPr="00B94143" w:rsidSect="000D10CD">
      <w:headerReference w:type="even" r:id="rId15"/>
      <w:headerReference w:type="default" r:id="rId16"/>
      <w:headerReference w:type="first" r:id="rId17"/>
      <w:pgSz w:w="12240" w:h="15840"/>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94E49" w14:textId="77777777" w:rsidR="00D06800" w:rsidRDefault="00D06800">
      <w:r>
        <w:separator/>
      </w:r>
    </w:p>
  </w:endnote>
  <w:endnote w:type="continuationSeparator" w:id="0">
    <w:p w14:paraId="124D4FBC" w14:textId="77777777" w:rsidR="00D06800" w:rsidRDefault="00D06800">
      <w:r>
        <w:continuationSeparator/>
      </w:r>
    </w:p>
  </w:endnote>
  <w:endnote w:type="continuationNotice" w:id="1">
    <w:p w14:paraId="6EE9B32A" w14:textId="77777777" w:rsidR="00D06800" w:rsidRDefault="00D068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FAD0" w14:textId="15F30F17" w:rsidR="00ED584C" w:rsidRDefault="00ED584C" w:rsidP="00467822">
    <w:pPr>
      <w:pStyle w:val="Footer"/>
    </w:pPr>
    <w:r w:rsidRPr="00427218">
      <w:t xml:space="preserve">Issued on </w:t>
    </w:r>
    <w:r w:rsidR="001D14AC">
      <w:t>July 11</w:t>
    </w:r>
    <w:r w:rsidR="00D14C4E" w:rsidRPr="00D14C4E">
      <w:t xml:space="preserve">, </w:t>
    </w:r>
    <w:proofErr w:type="gramStart"/>
    <w:r w:rsidR="00D14C4E" w:rsidRPr="00D14C4E">
      <w:t>2023</w:t>
    </w:r>
    <w:proofErr w:type="gramEnd"/>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071DB" w14:textId="77777777" w:rsidR="00D06800" w:rsidRDefault="00D06800">
      <w:r>
        <w:separator/>
      </w:r>
    </w:p>
  </w:footnote>
  <w:footnote w:type="continuationSeparator" w:id="0">
    <w:p w14:paraId="7BC10FA3" w14:textId="77777777" w:rsidR="00D06800" w:rsidRDefault="00D06800">
      <w:r>
        <w:continuationSeparator/>
      </w:r>
    </w:p>
  </w:footnote>
  <w:footnote w:type="continuationNotice" w:id="1">
    <w:p w14:paraId="6726F63D" w14:textId="77777777" w:rsidR="00D06800" w:rsidRDefault="00D068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7A9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F21C" w14:textId="65BFB66A"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1C05"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157C12C4"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0CD"/>
    <w:rsid w:val="000D1441"/>
    <w:rsid w:val="000D330F"/>
    <w:rsid w:val="000D3A40"/>
    <w:rsid w:val="000D501A"/>
    <w:rsid w:val="000D5034"/>
    <w:rsid w:val="000D52FD"/>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58F0"/>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5388"/>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7CE"/>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355A"/>
    <w:rsid w:val="005538ED"/>
    <w:rsid w:val="00553A7C"/>
    <w:rsid w:val="005542EF"/>
    <w:rsid w:val="005546B8"/>
    <w:rsid w:val="005546D4"/>
    <w:rsid w:val="00554BF2"/>
    <w:rsid w:val="00555201"/>
    <w:rsid w:val="00555569"/>
    <w:rsid w:val="00555C08"/>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2B7D"/>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EF3"/>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65CA"/>
    <w:rsid w:val="00A867CE"/>
    <w:rsid w:val="00A86B88"/>
    <w:rsid w:val="00A87655"/>
    <w:rsid w:val="00A87FD6"/>
    <w:rsid w:val="00A90D2C"/>
    <w:rsid w:val="00A92286"/>
    <w:rsid w:val="00A92693"/>
    <w:rsid w:val="00A92E72"/>
    <w:rsid w:val="00A94387"/>
    <w:rsid w:val="00A94745"/>
    <w:rsid w:val="00A94ACC"/>
    <w:rsid w:val="00A95714"/>
    <w:rsid w:val="00A958A8"/>
    <w:rsid w:val="00A9590D"/>
    <w:rsid w:val="00A9598F"/>
    <w:rsid w:val="00A96D05"/>
    <w:rsid w:val="00A96D6E"/>
    <w:rsid w:val="00A96EB1"/>
    <w:rsid w:val="00A97C17"/>
    <w:rsid w:val="00A97D7D"/>
    <w:rsid w:val="00AA0022"/>
    <w:rsid w:val="00AA0826"/>
    <w:rsid w:val="00AA0A36"/>
    <w:rsid w:val="00AA0D72"/>
    <w:rsid w:val="00AA11DD"/>
    <w:rsid w:val="00AA1B07"/>
    <w:rsid w:val="00AA1C04"/>
    <w:rsid w:val="00AA2DEC"/>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67E"/>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1F"/>
    <w:rsid w:val="00C96F8F"/>
    <w:rsid w:val="00C97921"/>
    <w:rsid w:val="00C97D07"/>
    <w:rsid w:val="00CA0A60"/>
    <w:rsid w:val="00CA12DA"/>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800"/>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3.xml><?xml version="1.0" encoding="utf-8"?>
<ds:datastoreItem xmlns:ds="http://schemas.openxmlformats.org/officeDocument/2006/customXml" ds:itemID="{ECA8E125-0D40-4821-A05C-2E8BAA52E72B}">
  <ds:schemaRefs>
    <ds:schemaRef ds:uri="http://purl.org/dc/elements/1.1/"/>
    <ds:schemaRef ds:uri="http://schemas.microsoft.com/office/2006/documentManagement/types"/>
    <ds:schemaRef ds:uri="http://purl.org/dc/dcmitype/"/>
    <ds:schemaRef ds:uri="http://www.w3.org/XML/1998/namespace"/>
    <ds:schemaRef ds:uri="http://schemas.microsoft.com/office/2006/metadata/properties"/>
    <ds:schemaRef ds:uri="7684b01a-921a-443e-89fe-68e2f8c1c9cd"/>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3E9339A7-05AA-4133-BAD3-5E07E4413A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Catucci, Francesca (Enel X Advisory Services - USA)</cp:lastModifiedBy>
  <cp:revision>2</cp:revision>
  <cp:lastPrinted>2023-07-06T15:12:00Z</cp:lastPrinted>
  <dcterms:created xsi:type="dcterms:W3CDTF">2023-07-06T15:16:00Z</dcterms:created>
  <dcterms:modified xsi:type="dcterms:W3CDTF">2023-07-06T15:16:00Z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